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33CF74FA" w:rsidR="00392621" w:rsidRPr="00CB254A" w:rsidRDefault="006528AA" w:rsidP="00AA02D9">
      <w:pPr>
        <w:pStyle w:val="Nadpis1"/>
        <w:numPr>
          <w:ilvl w:val="0"/>
          <w:numId w:val="0"/>
        </w:numPr>
        <w:jc w:val="center"/>
        <w:rPr>
          <w:rFonts w:ascii="Arial" w:hAnsi="Arial" w:cs="Arial"/>
          <w:sz w:val="26"/>
          <w:szCs w:val="26"/>
        </w:rPr>
      </w:pPr>
      <w:r>
        <w:rPr>
          <w:rFonts w:ascii="Arial" w:hAnsi="Arial" w:cs="Arial"/>
          <w:sz w:val="26"/>
          <w:szCs w:val="26"/>
        </w:rPr>
        <w:t>P</w:t>
      </w:r>
      <w:r w:rsidR="00AA02D9" w:rsidRPr="00CB254A">
        <w:rPr>
          <w:rFonts w:ascii="Arial" w:hAnsi="Arial" w:cs="Arial"/>
          <w:sz w:val="26"/>
          <w:szCs w:val="26"/>
        </w:rPr>
        <w:t>říkazní</w:t>
      </w:r>
      <w:r w:rsidR="00A3734F" w:rsidRPr="00CB254A">
        <w:rPr>
          <w:rFonts w:ascii="Arial" w:hAnsi="Arial" w:cs="Arial"/>
          <w:sz w:val="26"/>
          <w:szCs w:val="26"/>
        </w:rPr>
        <w:t xml:space="preserve"> smlouva</w:t>
      </w:r>
    </w:p>
    <w:p w14:paraId="0159D095" w14:textId="2FEBCF39"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 xml:space="preserve">(dále jen </w:t>
      </w:r>
      <w:r w:rsidR="0069369A">
        <w:rPr>
          <w:rFonts w:ascii="Arial" w:hAnsi="Arial" w:cs="Arial"/>
          <w:b/>
          <w:sz w:val="22"/>
          <w:szCs w:val="22"/>
        </w:rPr>
        <w:t>„</w:t>
      </w:r>
      <w:r w:rsidR="008F454A">
        <w:rPr>
          <w:rFonts w:ascii="Arial" w:hAnsi="Arial" w:cs="Arial"/>
          <w:b/>
          <w:sz w:val="22"/>
          <w:szCs w:val="22"/>
        </w:rPr>
        <w:t>občanský zákoník</w:t>
      </w:r>
      <w:r w:rsidR="0069369A">
        <w:rPr>
          <w:rFonts w:ascii="Arial" w:hAnsi="Arial" w:cs="Arial"/>
          <w:b/>
          <w:sz w:val="22"/>
          <w:szCs w:val="22"/>
        </w:rPr>
        <w:t>“</w:t>
      </w:r>
      <w:r w:rsidR="008F454A">
        <w:rPr>
          <w:rFonts w:ascii="Arial" w:hAnsi="Arial" w:cs="Arial"/>
          <w:b/>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6056E7DB" w:rsidR="00FE167B" w:rsidRPr="0051797D" w:rsidRDefault="00B5148D" w:rsidP="00C3687C">
      <w:pPr>
        <w:jc w:val="center"/>
        <w:rPr>
          <w:rFonts w:ascii="Arial" w:hAnsi="Arial" w:cs="Arial"/>
          <w:b/>
          <w:sz w:val="22"/>
          <w:szCs w:val="22"/>
        </w:rPr>
      </w:pPr>
      <w:r w:rsidRPr="00B5148D">
        <w:rPr>
          <w:rFonts w:ascii="Arial" w:hAnsi="Arial" w:cs="Arial"/>
          <w:b/>
          <w:sz w:val="22"/>
          <w:szCs w:val="22"/>
        </w:rPr>
        <w:t>III/3997 Okarec, oprava násypového tělesa v km 0,125</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62EDB315"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7D7A21">
        <w:rPr>
          <w:rFonts w:ascii="Arial" w:eastAsia="MS Mincho" w:hAnsi="Arial" w:cs="Arial"/>
          <w:sz w:val="22"/>
          <w:szCs w:val="22"/>
        </w:rPr>
        <w:t>6</w:t>
      </w:r>
      <w:r w:rsidR="00C7181C" w:rsidRPr="00D107EF">
        <w:rPr>
          <w:rFonts w:ascii="Arial" w:eastAsia="MS Mincho" w:hAnsi="Arial" w:cs="Arial"/>
          <w:sz w:val="22"/>
          <w:szCs w:val="22"/>
        </w:rPr>
        <w:t xml:space="preserve"> </w:t>
      </w:r>
      <w:r w:rsidR="007D7A21">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4E7FF64F"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B5148D">
        <w:rPr>
          <w:rFonts w:ascii="Arial" w:eastAsia="MS Mincho" w:hAnsi="Arial" w:cs="Arial"/>
          <w:sz w:val="22"/>
          <w:szCs w:val="22"/>
        </w:rPr>
        <w:t>Ing. Miroslav Dokulil</w:t>
      </w:r>
      <w:r w:rsidR="00C7181C" w:rsidRPr="005C1B65">
        <w:rPr>
          <w:rFonts w:ascii="Arial" w:eastAsia="MS Mincho" w:hAnsi="Arial" w:cs="Arial"/>
          <w:sz w:val="22"/>
          <w:szCs w:val="22"/>
        </w:rPr>
        <w:t xml:space="preserve">, Ing. </w:t>
      </w:r>
      <w:r w:rsidR="0002542B">
        <w:rPr>
          <w:rFonts w:ascii="Arial" w:eastAsia="MS Mincho" w:hAnsi="Arial" w:cs="Arial"/>
          <w:sz w:val="22"/>
          <w:szCs w:val="22"/>
        </w:rPr>
        <w:t>Stanislav Juránek</w:t>
      </w:r>
    </w:p>
    <w:p w14:paraId="399E5D29" w14:textId="7F96BDFF"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B5148D" w:rsidRPr="00B5148D">
        <w:rPr>
          <w:rFonts w:ascii="Arial" w:hAnsi="Arial" w:cs="Arial"/>
          <w:sz w:val="22"/>
          <w:szCs w:val="22"/>
        </w:rPr>
        <w:t>Komerční banka</w:t>
      </w:r>
      <w:r w:rsidR="00C7181C" w:rsidRPr="005C1B65">
        <w:rPr>
          <w:rFonts w:ascii="Arial" w:hAnsi="Arial" w:cs="Arial"/>
          <w:sz w:val="22"/>
          <w:szCs w:val="22"/>
        </w:rPr>
        <w:t xml:space="preserve">   </w:t>
      </w:r>
    </w:p>
    <w:p w14:paraId="0B68B647" w14:textId="1839AEF2"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B5148D" w:rsidRPr="00B5148D">
        <w:rPr>
          <w:rFonts w:ascii="Arial" w:hAnsi="Arial" w:cs="Arial"/>
          <w:sz w:val="22"/>
          <w:szCs w:val="22"/>
        </w:rPr>
        <w:t>123-6403810267/0100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48F8AAFC"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 xml:space="preserve">bezpečnosti a ochrany zdraví při práci) ve znění pozdějších předpisů (dále jen </w:t>
      </w:r>
      <w:r w:rsidR="00B82A45">
        <w:rPr>
          <w:rFonts w:ascii="Arial" w:hAnsi="Arial" w:cs="Arial"/>
          <w:spacing w:val="-2"/>
          <w:sz w:val="22"/>
          <w:szCs w:val="22"/>
        </w:rPr>
        <w:t>„</w:t>
      </w:r>
      <w:r w:rsidRPr="00C516BA">
        <w:rPr>
          <w:rFonts w:ascii="Arial" w:hAnsi="Arial" w:cs="Arial"/>
          <w:spacing w:val="-2"/>
          <w:sz w:val="22"/>
          <w:szCs w:val="22"/>
        </w:rPr>
        <w:t>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105584ED" w14:textId="61D93E52" w:rsidR="009229FA" w:rsidRDefault="00637C60" w:rsidP="007204F9">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w:t>
      </w:r>
      <w:r w:rsidR="00B82A45">
        <w:rPr>
          <w:rFonts w:ascii="Arial" w:hAnsi="Arial" w:cs="Arial"/>
          <w:sz w:val="22"/>
          <w:szCs w:val="22"/>
        </w:rPr>
        <w:t>„</w:t>
      </w:r>
      <w:r w:rsidRPr="009C062E">
        <w:rPr>
          <w:rFonts w:ascii="Arial" w:hAnsi="Arial" w:cs="Arial"/>
          <w:sz w:val="22"/>
          <w:szCs w:val="22"/>
        </w:rPr>
        <w:t xml:space="preserve">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7204F9" w:rsidRPr="007204F9">
        <w:rPr>
          <w:rFonts w:ascii="Arial" w:hAnsi="Arial" w:cs="Arial"/>
          <w:b/>
          <w:sz w:val="22"/>
          <w:szCs w:val="22"/>
        </w:rPr>
        <w:t xml:space="preserve">III/3997 Okarec, oprava násypového tělesa v </w:t>
      </w:r>
      <w:r w:rsidR="007204F9">
        <w:rPr>
          <w:rFonts w:ascii="Arial" w:hAnsi="Arial" w:cs="Arial"/>
          <w:b/>
          <w:sz w:val="22"/>
          <w:szCs w:val="22"/>
        </w:rPr>
        <w:t xml:space="preserve">        </w:t>
      </w:r>
      <w:r w:rsidR="007204F9" w:rsidRPr="007204F9">
        <w:rPr>
          <w:rFonts w:ascii="Arial" w:hAnsi="Arial" w:cs="Arial"/>
          <w:b/>
          <w:sz w:val="22"/>
          <w:szCs w:val="22"/>
        </w:rPr>
        <w:t>km 0,125</w:t>
      </w:r>
      <w:r w:rsidR="00C9452E" w:rsidRPr="009C062E">
        <w:rPr>
          <w:rFonts w:ascii="Arial" w:hAnsi="Arial" w:cs="Arial"/>
          <w:sz w:val="22"/>
          <w:szCs w:val="22"/>
        </w:rPr>
        <w:t>, která bude realizována dle projektové dokumentace</w:t>
      </w:r>
      <w:r w:rsidR="00824CB8">
        <w:rPr>
          <w:rFonts w:ascii="Arial" w:hAnsi="Arial" w:cs="Arial"/>
          <w:sz w:val="22"/>
          <w:szCs w:val="22"/>
        </w:rPr>
        <w:t xml:space="preserve"> </w:t>
      </w:r>
      <w:r w:rsidR="007204F9" w:rsidRPr="007204F9">
        <w:rPr>
          <w:rFonts w:ascii="Arial" w:hAnsi="Arial" w:cs="Arial"/>
          <w:sz w:val="22"/>
          <w:szCs w:val="22"/>
        </w:rPr>
        <w:t xml:space="preserve">„III/3997 Okarec - Studenec“ </w:t>
      </w:r>
      <w:r w:rsidR="007204F9" w:rsidRPr="007204F9">
        <w:rPr>
          <w:rFonts w:ascii="Arial" w:hAnsi="Arial" w:cs="Arial"/>
          <w:sz w:val="22"/>
          <w:szCs w:val="22"/>
        </w:rPr>
        <w:lastRenderedPageBreak/>
        <w:t xml:space="preserve">vypracované ve stupni PDPS společností </w:t>
      </w:r>
      <w:proofErr w:type="spellStart"/>
      <w:r w:rsidR="007204F9" w:rsidRPr="007204F9">
        <w:rPr>
          <w:rFonts w:ascii="Arial" w:hAnsi="Arial" w:cs="Arial"/>
          <w:sz w:val="22"/>
          <w:szCs w:val="22"/>
        </w:rPr>
        <w:t>PROfi</w:t>
      </w:r>
      <w:proofErr w:type="spellEnd"/>
      <w:r w:rsidR="007204F9" w:rsidRPr="007204F9">
        <w:rPr>
          <w:rFonts w:ascii="Arial" w:hAnsi="Arial" w:cs="Arial"/>
          <w:sz w:val="22"/>
          <w:szCs w:val="22"/>
        </w:rPr>
        <w:t xml:space="preserve"> Jihlava spol. s r.o., Pod Příkopem 6, 586 01 Jihlava, IČO 18198228 z 06/2021</w:t>
      </w:r>
      <w:r w:rsidR="007204F9">
        <w:rPr>
          <w:rFonts w:ascii="Arial" w:hAnsi="Arial" w:cs="Arial"/>
          <w:sz w:val="22"/>
          <w:szCs w:val="22"/>
        </w:rPr>
        <w:t xml:space="preserve"> a dle projektové dokumentace </w:t>
      </w:r>
      <w:r w:rsidR="007204F9" w:rsidRPr="007204F9">
        <w:rPr>
          <w:rFonts w:ascii="Arial" w:hAnsi="Arial" w:cs="Arial"/>
          <w:sz w:val="22"/>
          <w:szCs w:val="22"/>
        </w:rPr>
        <w:t>„III/3997 Okarec, oprava násypového tělesa v km 0,000-0,250“ vypracované ve stupni DSP + PDPS společností DOPRAVOPROJEKT Ostrava a.s., Masarykovo nám. 5/5, 702 00 Ostrava, IČO  42767377 z 11/2017</w:t>
      </w:r>
      <w:r w:rsidR="00DA106F">
        <w:rPr>
          <w:rFonts w:ascii="Arial" w:hAnsi="Arial" w:cs="Arial"/>
          <w:sz w:val="22"/>
          <w:szCs w:val="22"/>
        </w:rPr>
        <w:t>.</w:t>
      </w:r>
    </w:p>
    <w:p w14:paraId="3BD940A1" w14:textId="77777777" w:rsidR="009C062E" w:rsidRDefault="009C062E" w:rsidP="009C062E">
      <w:pPr>
        <w:pStyle w:val="Odstavecseseznamem"/>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2C686016"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15633340" w14:textId="77777777" w:rsidR="00824CB8" w:rsidRDefault="00824CB8" w:rsidP="00DA106F">
      <w:pPr>
        <w:pStyle w:val="Nzev"/>
        <w:spacing w:line="288" w:lineRule="auto"/>
        <w:ind w:left="6804" w:hanging="6798"/>
        <w:jc w:val="left"/>
        <w:rPr>
          <w:rFonts w:ascii="Arial" w:hAnsi="Arial" w:cs="Arial"/>
          <w:b w:val="0"/>
          <w:bCs w:val="0"/>
          <w:sz w:val="22"/>
          <w:szCs w:val="22"/>
        </w:rPr>
      </w:pPr>
    </w:p>
    <w:p w14:paraId="3E3D4748" w14:textId="77410B80"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Pr>
          <w:rFonts w:ascii="Arial" w:hAnsi="Arial" w:cs="Arial"/>
          <w:b w:val="0"/>
          <w:bCs w:val="0"/>
          <w:sz w:val="22"/>
          <w:szCs w:val="22"/>
          <w:lang w:val="cs-CZ"/>
        </w:rPr>
        <w:t>0</w:t>
      </w:r>
      <w:r w:rsidR="00824CB8">
        <w:rPr>
          <w:rFonts w:ascii="Arial" w:hAnsi="Arial" w:cs="Arial"/>
          <w:b w:val="0"/>
          <w:bCs w:val="0"/>
          <w:sz w:val="22"/>
          <w:szCs w:val="22"/>
          <w:lang w:val="cs-CZ"/>
        </w:rPr>
        <w:t>5</w:t>
      </w:r>
      <w:r w:rsidRPr="00B57C09">
        <w:rPr>
          <w:rFonts w:ascii="Arial" w:hAnsi="Arial" w:cs="Arial"/>
          <w:b w:val="0"/>
          <w:bCs w:val="0"/>
          <w:sz w:val="22"/>
          <w:szCs w:val="22"/>
        </w:rPr>
        <w:t>/20</w:t>
      </w:r>
      <w:r>
        <w:rPr>
          <w:rFonts w:ascii="Arial" w:hAnsi="Arial" w:cs="Arial"/>
          <w:b w:val="0"/>
          <w:bCs w:val="0"/>
          <w:sz w:val="22"/>
          <w:szCs w:val="22"/>
          <w:lang w:val="cs-CZ"/>
        </w:rPr>
        <w:t>2</w:t>
      </w:r>
      <w:r w:rsidR="00B92B35">
        <w:rPr>
          <w:rFonts w:ascii="Arial" w:hAnsi="Arial" w:cs="Arial"/>
          <w:b w:val="0"/>
          <w:bCs w:val="0"/>
          <w:sz w:val="22"/>
          <w:szCs w:val="22"/>
          <w:lang w:val="cs-CZ"/>
        </w:rPr>
        <w:t>2</w:t>
      </w:r>
    </w:p>
    <w:p w14:paraId="28894953" w14:textId="77777777" w:rsidR="00824CB8" w:rsidRDefault="00824CB8" w:rsidP="00824CB8">
      <w:pPr>
        <w:pStyle w:val="Nzev"/>
        <w:spacing w:line="288" w:lineRule="auto"/>
        <w:ind w:left="6804" w:hanging="6798"/>
        <w:jc w:val="left"/>
        <w:rPr>
          <w:rFonts w:ascii="Arial" w:hAnsi="Arial" w:cs="Arial"/>
          <w:b w:val="0"/>
          <w:sz w:val="22"/>
          <w:szCs w:val="22"/>
        </w:rPr>
      </w:pPr>
    </w:p>
    <w:p w14:paraId="61BFE3BE" w14:textId="54A970B6" w:rsidR="00824CB8" w:rsidRPr="00B80E03" w:rsidRDefault="00824CB8" w:rsidP="00824CB8">
      <w:pPr>
        <w:pStyle w:val="Nzev"/>
        <w:spacing w:line="288" w:lineRule="auto"/>
        <w:ind w:left="6804" w:hanging="6798"/>
        <w:jc w:val="left"/>
        <w:rPr>
          <w:rFonts w:ascii="Arial" w:hAnsi="Arial" w:cs="Arial"/>
          <w:b w:val="0"/>
          <w:bCs w:val="0"/>
          <w:sz w:val="22"/>
          <w:szCs w:val="22"/>
          <w:lang w:val="cs-CZ"/>
        </w:rPr>
      </w:pPr>
      <w:r w:rsidRPr="00B80E03">
        <w:rPr>
          <w:rFonts w:ascii="Arial" w:hAnsi="Arial" w:cs="Arial"/>
          <w:b w:val="0"/>
          <w:sz w:val="22"/>
          <w:szCs w:val="22"/>
        </w:rPr>
        <w:t>Uvedení stavby do předčasného užívání</w:t>
      </w:r>
      <w:r w:rsidRPr="00B80E03">
        <w:rPr>
          <w:rFonts w:ascii="Arial" w:hAnsi="Arial" w:cs="Arial"/>
          <w:b w:val="0"/>
          <w:sz w:val="22"/>
          <w:szCs w:val="22"/>
          <w:lang w:val="cs-CZ"/>
        </w:rPr>
        <w:t xml:space="preserve"> </w:t>
      </w:r>
      <w:r w:rsidRPr="00B80E03">
        <w:rPr>
          <w:rFonts w:ascii="Arial" w:hAnsi="Arial" w:cs="Arial"/>
          <w:b w:val="0"/>
          <w:sz w:val="22"/>
          <w:szCs w:val="22"/>
          <w:lang w:val="cs-CZ"/>
        </w:rPr>
        <w:tab/>
      </w:r>
      <w:r w:rsidRPr="00B80E03">
        <w:rPr>
          <w:rFonts w:ascii="Arial" w:hAnsi="Arial" w:cs="Arial"/>
          <w:b w:val="0"/>
          <w:bCs w:val="0"/>
          <w:sz w:val="22"/>
          <w:szCs w:val="22"/>
        </w:rPr>
        <w:t>do 3</w:t>
      </w:r>
      <w:r w:rsidRPr="00B80E03">
        <w:rPr>
          <w:rFonts w:ascii="Arial" w:hAnsi="Arial" w:cs="Arial"/>
          <w:b w:val="0"/>
          <w:bCs w:val="0"/>
          <w:sz w:val="22"/>
          <w:szCs w:val="22"/>
          <w:lang w:val="cs-CZ"/>
        </w:rPr>
        <w:t>1</w:t>
      </w:r>
      <w:r w:rsidRPr="00B80E03">
        <w:rPr>
          <w:rFonts w:ascii="Arial" w:hAnsi="Arial" w:cs="Arial"/>
          <w:b w:val="0"/>
          <w:bCs w:val="0"/>
          <w:sz w:val="22"/>
          <w:szCs w:val="22"/>
        </w:rPr>
        <w:t xml:space="preserve">. </w:t>
      </w:r>
      <w:r w:rsidRPr="00B80E03">
        <w:rPr>
          <w:rFonts w:ascii="Arial" w:hAnsi="Arial" w:cs="Arial"/>
          <w:b w:val="0"/>
          <w:bCs w:val="0"/>
          <w:sz w:val="22"/>
          <w:szCs w:val="22"/>
          <w:lang w:val="cs-CZ"/>
        </w:rPr>
        <w:t>10</w:t>
      </w:r>
      <w:r w:rsidRPr="00B80E03">
        <w:rPr>
          <w:rFonts w:ascii="Arial" w:hAnsi="Arial" w:cs="Arial"/>
          <w:b w:val="0"/>
          <w:bCs w:val="0"/>
          <w:sz w:val="22"/>
          <w:szCs w:val="22"/>
        </w:rPr>
        <w:t>. 20</w:t>
      </w:r>
      <w:r w:rsidRPr="00B80E03">
        <w:rPr>
          <w:rFonts w:ascii="Arial" w:hAnsi="Arial" w:cs="Arial"/>
          <w:b w:val="0"/>
          <w:bCs w:val="0"/>
          <w:sz w:val="22"/>
          <w:szCs w:val="22"/>
          <w:lang w:val="cs-CZ"/>
        </w:rPr>
        <w:t>22</w:t>
      </w:r>
    </w:p>
    <w:p w14:paraId="1990ECC8" w14:textId="77777777" w:rsidR="00824CB8" w:rsidRPr="00B80E03" w:rsidRDefault="00824CB8" w:rsidP="00824CB8">
      <w:pPr>
        <w:pStyle w:val="Nzev"/>
        <w:spacing w:line="288" w:lineRule="auto"/>
        <w:ind w:left="6804" w:hanging="6798"/>
        <w:jc w:val="left"/>
        <w:rPr>
          <w:rFonts w:ascii="Arial" w:hAnsi="Arial" w:cs="Arial"/>
          <w:b w:val="0"/>
          <w:bCs w:val="0"/>
          <w:sz w:val="22"/>
          <w:szCs w:val="22"/>
          <w:lang w:val="cs-CZ"/>
        </w:rPr>
      </w:pPr>
    </w:p>
    <w:p w14:paraId="56351C82" w14:textId="05B8593F" w:rsidR="00392621" w:rsidRDefault="00824CB8" w:rsidP="00824CB8">
      <w:pPr>
        <w:pStyle w:val="Zkladntextodsazen"/>
        <w:jc w:val="both"/>
        <w:rPr>
          <w:rFonts w:ascii="Arial" w:hAnsi="Arial" w:cs="Arial"/>
          <w:sz w:val="22"/>
          <w:szCs w:val="22"/>
        </w:rPr>
      </w:pPr>
      <w:r w:rsidRPr="004631E9">
        <w:rPr>
          <w:rFonts w:ascii="Arial" w:hAnsi="Arial" w:cs="Arial"/>
          <w:sz w:val="22"/>
          <w:szCs w:val="22"/>
        </w:rPr>
        <w:t>Dokončení díla vč. předání kompletní dokladové části</w:t>
      </w:r>
      <w:r w:rsidRPr="004631E9">
        <w:rPr>
          <w:rFonts w:ascii="Arial" w:hAnsi="Arial" w:cs="Arial"/>
          <w:sz w:val="22"/>
          <w:szCs w:val="22"/>
        </w:rPr>
        <w:tab/>
      </w:r>
      <w:r w:rsidR="004D6A44">
        <w:rPr>
          <w:rFonts w:ascii="Arial" w:hAnsi="Arial" w:cs="Arial"/>
          <w:sz w:val="22"/>
          <w:szCs w:val="22"/>
        </w:rPr>
        <w:t xml:space="preserve">                   </w:t>
      </w:r>
      <w:r w:rsidRPr="004631E9">
        <w:rPr>
          <w:rFonts w:ascii="Arial" w:hAnsi="Arial" w:cs="Arial"/>
          <w:sz w:val="22"/>
          <w:szCs w:val="22"/>
        </w:rPr>
        <w:t xml:space="preserve">do </w:t>
      </w:r>
      <w:r w:rsidR="0044591E">
        <w:rPr>
          <w:rFonts w:ascii="Arial" w:hAnsi="Arial" w:cs="Arial"/>
          <w:sz w:val="22"/>
          <w:szCs w:val="22"/>
        </w:rPr>
        <w:t>3</w:t>
      </w:r>
      <w:r w:rsidRPr="004631E9">
        <w:rPr>
          <w:rFonts w:ascii="Arial" w:hAnsi="Arial" w:cs="Arial"/>
          <w:sz w:val="22"/>
          <w:szCs w:val="22"/>
        </w:rPr>
        <w:t>1. 1</w:t>
      </w:r>
      <w:r w:rsidR="0044591E">
        <w:rPr>
          <w:rFonts w:ascii="Arial" w:hAnsi="Arial" w:cs="Arial"/>
          <w:sz w:val="22"/>
          <w:szCs w:val="22"/>
        </w:rPr>
        <w:t>2</w:t>
      </w:r>
      <w:r w:rsidRPr="004631E9">
        <w:rPr>
          <w:rFonts w:ascii="Arial" w:hAnsi="Arial" w:cs="Arial"/>
          <w:sz w:val="22"/>
          <w:szCs w:val="22"/>
        </w:rPr>
        <w:t>. 202</w:t>
      </w:r>
      <w:r w:rsidR="0044591E">
        <w:rPr>
          <w:rFonts w:ascii="Arial" w:hAnsi="Arial" w:cs="Arial"/>
          <w:sz w:val="22"/>
          <w:szCs w:val="22"/>
        </w:rPr>
        <w:t>2</w:t>
      </w:r>
    </w:p>
    <w:p w14:paraId="53243720" w14:textId="04C5C24E" w:rsidR="00824CB8" w:rsidRDefault="00824CB8" w:rsidP="00824CB8">
      <w:pPr>
        <w:pStyle w:val="Zkladntextodsazen"/>
        <w:jc w:val="both"/>
        <w:rPr>
          <w:rFonts w:ascii="Arial" w:hAnsi="Arial" w:cs="Arial"/>
          <w:sz w:val="22"/>
          <w:szCs w:val="22"/>
        </w:rPr>
      </w:pPr>
    </w:p>
    <w:p w14:paraId="31BBD366" w14:textId="77777777" w:rsidR="0044591E" w:rsidRPr="005C1B65" w:rsidRDefault="0044591E" w:rsidP="00824CB8">
      <w:pPr>
        <w:pStyle w:val="Zkladntextodsazen"/>
        <w:jc w:val="both"/>
        <w:rPr>
          <w:rFonts w:ascii="Arial" w:hAnsi="Arial" w:cs="Arial"/>
          <w:sz w:val="22"/>
          <w:szCs w:val="22"/>
        </w:rPr>
      </w:pPr>
    </w:p>
    <w:p w14:paraId="4E937EF8" w14:textId="2BE06AAA"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B92B35">
        <w:rPr>
          <w:rFonts w:ascii="Arial" w:hAnsi="Arial"/>
          <w:sz w:val="22"/>
        </w:rPr>
        <w:t>1</w:t>
      </w:r>
      <w:r w:rsidR="0044591E">
        <w:rPr>
          <w:rFonts w:ascii="Arial" w:hAnsi="Arial"/>
          <w:sz w:val="22"/>
        </w:rPr>
        <w:t>2</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44591E">
        <w:rPr>
          <w:rFonts w:ascii="Arial" w:hAnsi="Arial"/>
          <w:sz w:val="22"/>
        </w:rPr>
        <w:t>2</w:t>
      </w:r>
      <w:r w:rsidR="004D3CBC" w:rsidRPr="0030335C">
        <w:rPr>
          <w:rFonts w:ascii="Arial" w:hAnsi="Arial"/>
          <w:sz w:val="22"/>
        </w:rPr>
        <w:t xml:space="preserve">. </w:t>
      </w:r>
      <w:r w:rsidR="005229BF" w:rsidRPr="0030335C">
        <w:rPr>
          <w:rFonts w:ascii="Arial" w:hAnsi="Arial"/>
          <w:sz w:val="22"/>
        </w:rPr>
        <w:t xml:space="preserve">Čas plnění zahrnuje </w:t>
      </w:r>
      <w:r w:rsidR="0044591E">
        <w:rPr>
          <w:rFonts w:ascii="Arial" w:hAnsi="Arial"/>
          <w:sz w:val="22"/>
        </w:rPr>
        <w:t>8</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5FA297DB" w:rsidR="003B7F43" w:rsidRDefault="003B7F43" w:rsidP="00924FDB">
      <w:pPr>
        <w:pStyle w:val="Zkladntextodsazen"/>
        <w:jc w:val="both"/>
        <w:rPr>
          <w:rFonts w:ascii="Arial" w:hAnsi="Arial" w:cs="Arial"/>
          <w:bCs/>
          <w:sz w:val="22"/>
          <w:szCs w:val="22"/>
        </w:rPr>
      </w:pPr>
    </w:p>
    <w:p w14:paraId="1ABCAB5E" w14:textId="77777777" w:rsidR="0044591E" w:rsidRDefault="0044591E" w:rsidP="003B7F43">
      <w:pPr>
        <w:jc w:val="both"/>
        <w:rPr>
          <w:rFonts w:ascii="Arial" w:hAnsi="Arial" w:cs="Arial"/>
          <w:bCs/>
          <w:sz w:val="22"/>
          <w:szCs w:val="22"/>
        </w:rPr>
      </w:pPr>
    </w:p>
    <w:p w14:paraId="0569A347" w14:textId="78B389DC"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28A6FA53" w:rsidR="003B7F43" w:rsidRPr="00C92A09" w:rsidRDefault="0044591E" w:rsidP="003B7F43">
            <w:pPr>
              <w:jc w:val="center"/>
              <w:rPr>
                <w:rFonts w:ascii="Arial" w:hAnsi="Arial" w:cs="Arial"/>
                <w:bCs/>
              </w:rPr>
            </w:pPr>
            <w:r>
              <w:rPr>
                <w:rFonts w:ascii="Arial" w:hAnsi="Arial" w:cs="Arial"/>
                <w:bCs/>
              </w:rPr>
              <w:t>8</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4CA339A6"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204E85CB" w14:textId="2B87DE9E" w:rsidR="00DD68C7" w:rsidRPr="00A25543" w:rsidRDefault="005C477F" w:rsidP="0044591E">
      <w:pPr>
        <w:pStyle w:val="Zkladntextodsazen"/>
        <w:numPr>
          <w:ilvl w:val="1"/>
          <w:numId w:val="8"/>
        </w:numPr>
        <w:tabs>
          <w:tab w:val="left" w:pos="570"/>
        </w:tabs>
        <w:ind w:left="0" w:firstLine="0"/>
        <w:jc w:val="both"/>
        <w:rPr>
          <w:rFonts w:ascii="Arial" w:hAnsi="Arial" w:cs="Arial"/>
          <w:sz w:val="22"/>
          <w:szCs w:val="22"/>
        </w:rPr>
      </w:pPr>
      <w:r w:rsidRPr="00A25543">
        <w:rPr>
          <w:rFonts w:ascii="Arial" w:hAnsi="Arial" w:cs="Arial"/>
          <w:sz w:val="22"/>
          <w:szCs w:val="22"/>
        </w:rPr>
        <w:t xml:space="preserve">Faktury za jednotlivá dílčí plnění i konečná faktura za poslední dílčí plnění, dle odst. </w:t>
      </w:r>
      <w:proofErr w:type="gramStart"/>
      <w:r w:rsidRPr="00A25543">
        <w:rPr>
          <w:rFonts w:ascii="Arial" w:hAnsi="Arial" w:cs="Arial"/>
          <w:sz w:val="22"/>
          <w:szCs w:val="22"/>
        </w:rPr>
        <w:t>3.1</w:t>
      </w:r>
      <w:proofErr w:type="gramEnd"/>
      <w:r w:rsidR="00A51C2E" w:rsidRPr="00A25543">
        <w:rPr>
          <w:rFonts w:ascii="Arial" w:hAnsi="Arial" w:cs="Arial"/>
          <w:sz w:val="22"/>
          <w:szCs w:val="22"/>
        </w:rPr>
        <w:t>.</w:t>
      </w:r>
      <w:r w:rsidRPr="00A25543">
        <w:rPr>
          <w:rFonts w:ascii="Arial" w:hAnsi="Arial" w:cs="Arial"/>
          <w:sz w:val="22"/>
          <w:szCs w:val="22"/>
        </w:rPr>
        <w:t>, 3.2</w:t>
      </w:r>
      <w:r w:rsidR="00A51C2E" w:rsidRPr="00A25543">
        <w:rPr>
          <w:rFonts w:ascii="Arial" w:hAnsi="Arial" w:cs="Arial"/>
          <w:sz w:val="22"/>
          <w:szCs w:val="22"/>
        </w:rPr>
        <w:t>.</w:t>
      </w:r>
      <w:r w:rsidRPr="00A25543">
        <w:rPr>
          <w:rFonts w:ascii="Arial" w:hAnsi="Arial" w:cs="Arial"/>
          <w:sz w:val="22"/>
          <w:szCs w:val="22"/>
        </w:rPr>
        <w:t xml:space="preserve">, budou vyhotoveny v jednom vyhotovení a doručeny na adresu </w:t>
      </w:r>
      <w:r w:rsidR="00FD0B71" w:rsidRPr="00A25543">
        <w:rPr>
          <w:rFonts w:ascii="Arial" w:hAnsi="Arial" w:cs="Arial"/>
          <w:sz w:val="22"/>
          <w:szCs w:val="22"/>
        </w:rPr>
        <w:t>příkazce</w:t>
      </w:r>
      <w:r w:rsidRPr="00A25543">
        <w:rPr>
          <w:rFonts w:ascii="Arial" w:hAnsi="Arial" w:cs="Arial"/>
          <w:sz w:val="22"/>
          <w:szCs w:val="22"/>
        </w:rPr>
        <w:t xml:space="preserve">. Pro účely vystavení </w:t>
      </w:r>
      <w:r w:rsidR="00A07B55" w:rsidRPr="00A25543">
        <w:rPr>
          <w:rFonts w:ascii="Arial" w:hAnsi="Arial" w:cs="Arial"/>
          <w:sz w:val="22"/>
          <w:szCs w:val="22"/>
        </w:rPr>
        <w:t>faktur</w:t>
      </w:r>
      <w:r w:rsidRPr="00A25543">
        <w:rPr>
          <w:rFonts w:ascii="Arial" w:hAnsi="Arial" w:cs="Arial"/>
          <w:sz w:val="22"/>
          <w:szCs w:val="22"/>
        </w:rPr>
        <w:t xml:space="preserve"> se použije označení </w:t>
      </w:r>
      <w:r w:rsidR="00FD0B71" w:rsidRPr="00A25543">
        <w:rPr>
          <w:rFonts w:ascii="Arial" w:hAnsi="Arial" w:cs="Arial"/>
          <w:sz w:val="22"/>
          <w:szCs w:val="22"/>
        </w:rPr>
        <w:t>příkazce</w:t>
      </w:r>
      <w:r w:rsidRPr="00A25543">
        <w:rPr>
          <w:rFonts w:ascii="Arial" w:hAnsi="Arial" w:cs="Arial"/>
          <w:sz w:val="22"/>
          <w:szCs w:val="22"/>
        </w:rPr>
        <w:t>: Kraj Vysočina, Žižkova 1882/57, 58</w:t>
      </w:r>
      <w:r w:rsidR="000870D1" w:rsidRPr="00A25543">
        <w:rPr>
          <w:rFonts w:ascii="Arial" w:hAnsi="Arial" w:cs="Arial"/>
          <w:sz w:val="22"/>
          <w:szCs w:val="22"/>
        </w:rPr>
        <w:t>6</w:t>
      </w:r>
      <w:r w:rsidRPr="00A25543">
        <w:rPr>
          <w:rFonts w:ascii="Arial" w:hAnsi="Arial" w:cs="Arial"/>
          <w:sz w:val="22"/>
          <w:szCs w:val="22"/>
        </w:rPr>
        <w:t xml:space="preserve"> </w:t>
      </w:r>
      <w:r w:rsidR="000870D1" w:rsidRPr="00A25543">
        <w:rPr>
          <w:rFonts w:ascii="Arial" w:hAnsi="Arial" w:cs="Arial"/>
          <w:sz w:val="22"/>
          <w:szCs w:val="22"/>
        </w:rPr>
        <w:t>01</w:t>
      </w:r>
      <w:r w:rsidRPr="00A25543">
        <w:rPr>
          <w:rFonts w:ascii="Arial" w:hAnsi="Arial" w:cs="Arial"/>
          <w:sz w:val="22"/>
          <w:szCs w:val="22"/>
        </w:rPr>
        <w:t xml:space="preserve"> Jihlava, IČ</w:t>
      </w:r>
      <w:r w:rsidR="00AB1689" w:rsidRPr="00A25543">
        <w:rPr>
          <w:rFonts w:ascii="Arial" w:hAnsi="Arial" w:cs="Arial"/>
          <w:sz w:val="22"/>
          <w:szCs w:val="22"/>
        </w:rPr>
        <w:t>O</w:t>
      </w:r>
      <w:r w:rsidR="00A51C2E" w:rsidRPr="00A25543">
        <w:rPr>
          <w:rFonts w:ascii="Arial" w:hAnsi="Arial" w:cs="Arial"/>
          <w:sz w:val="22"/>
          <w:szCs w:val="22"/>
        </w:rPr>
        <w:t xml:space="preserve"> 70890</w:t>
      </w:r>
      <w:r w:rsidRPr="00A25543">
        <w:rPr>
          <w:rFonts w:ascii="Arial" w:hAnsi="Arial" w:cs="Arial"/>
          <w:sz w:val="22"/>
          <w:szCs w:val="22"/>
        </w:rPr>
        <w:t xml:space="preserve">749.  </w:t>
      </w:r>
      <w:r w:rsidR="00BA712F" w:rsidRPr="00A25543">
        <w:rPr>
          <w:rFonts w:ascii="Arial" w:hAnsi="Arial" w:cs="Arial"/>
          <w:sz w:val="22"/>
          <w:szCs w:val="22"/>
        </w:rPr>
        <w:t>P</w:t>
      </w:r>
      <w:r w:rsidR="00FD0B71" w:rsidRPr="00A25543">
        <w:rPr>
          <w:rFonts w:ascii="Arial" w:hAnsi="Arial" w:cs="Arial"/>
          <w:sz w:val="22"/>
          <w:szCs w:val="22"/>
        </w:rPr>
        <w:t>říkazník</w:t>
      </w:r>
      <w:r w:rsidR="00BA712F" w:rsidRPr="00A25543">
        <w:rPr>
          <w:rFonts w:ascii="Arial" w:hAnsi="Arial" w:cs="Arial"/>
          <w:sz w:val="22"/>
          <w:szCs w:val="22"/>
        </w:rPr>
        <w:t xml:space="preserve"> je</w:t>
      </w:r>
      <w:r w:rsidR="00FD0B71" w:rsidRPr="00A25543">
        <w:rPr>
          <w:rFonts w:ascii="Arial" w:hAnsi="Arial" w:cs="Arial"/>
          <w:sz w:val="22"/>
          <w:szCs w:val="22"/>
        </w:rPr>
        <w:t xml:space="preserve"> </w:t>
      </w:r>
      <w:r w:rsidRPr="00A25543">
        <w:rPr>
          <w:rFonts w:ascii="Arial" w:hAnsi="Arial" w:cs="Arial"/>
          <w:sz w:val="22"/>
          <w:szCs w:val="22"/>
        </w:rPr>
        <w:t xml:space="preserve">povinen uvádět na </w:t>
      </w:r>
      <w:r w:rsidR="00A07B55" w:rsidRPr="00A25543">
        <w:rPr>
          <w:rFonts w:ascii="Arial" w:hAnsi="Arial" w:cs="Arial"/>
          <w:sz w:val="22"/>
          <w:szCs w:val="22"/>
        </w:rPr>
        <w:t>fakturách</w:t>
      </w:r>
      <w:r w:rsidRPr="00A25543">
        <w:rPr>
          <w:rFonts w:ascii="Arial" w:hAnsi="Arial" w:cs="Arial"/>
          <w:sz w:val="22"/>
          <w:szCs w:val="22"/>
        </w:rPr>
        <w:t xml:space="preserve"> doslovný a přesný název akc</w:t>
      </w:r>
      <w:r w:rsidR="003C5210" w:rsidRPr="00A25543">
        <w:rPr>
          <w:rFonts w:ascii="Arial" w:hAnsi="Arial" w:cs="Arial"/>
          <w:sz w:val="22"/>
          <w:szCs w:val="22"/>
        </w:rPr>
        <w:t xml:space="preserve">e </w:t>
      </w:r>
      <w:r w:rsidR="0044591E" w:rsidRPr="0044591E">
        <w:rPr>
          <w:rFonts w:ascii="Arial" w:hAnsi="Arial" w:cs="Arial"/>
          <w:sz w:val="22"/>
          <w:szCs w:val="22"/>
        </w:rPr>
        <w:t>III/3997 Okarec, oprava násypového tělesa v km 0,125</w:t>
      </w:r>
      <w:r w:rsidR="00DD68C7" w:rsidRPr="004D6A44">
        <w:rPr>
          <w:rFonts w:ascii="Arial" w:hAnsi="Arial" w:cs="Arial"/>
          <w:sz w:val="22"/>
          <w:szCs w:val="22"/>
        </w:rPr>
        <w:t>.</w:t>
      </w:r>
    </w:p>
    <w:p w14:paraId="7159E17B" w14:textId="77777777" w:rsidR="00A25543" w:rsidRPr="00A25543" w:rsidRDefault="00A25543" w:rsidP="00A25543">
      <w:pPr>
        <w:pStyle w:val="Zkladntextodsazen"/>
        <w:tabs>
          <w:tab w:val="left" w:pos="570"/>
        </w:tabs>
        <w:jc w:val="both"/>
        <w:rPr>
          <w:rFonts w:ascii="Arial" w:hAnsi="Arial" w:cs="Arial"/>
          <w:sz w:val="22"/>
          <w:szCs w:val="22"/>
        </w:rPr>
      </w:pPr>
      <w:bookmarkStart w:id="0" w:name="_GoBack"/>
      <w:bookmarkEnd w:id="0"/>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77777777"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740A293F" w14:textId="77777777" w:rsidR="004D6A44" w:rsidRPr="004D6A44" w:rsidRDefault="004D6A44" w:rsidP="002C48E7">
      <w:pPr>
        <w:pStyle w:val="Zkladntextodsazen"/>
        <w:spacing w:before="120" w:after="120"/>
        <w:jc w:val="center"/>
        <w:rPr>
          <w:rFonts w:ascii="Arial" w:hAnsi="Arial" w:cs="Arial"/>
          <w:b/>
          <w:sz w:val="8"/>
          <w:szCs w:val="8"/>
        </w:rPr>
      </w:pPr>
    </w:p>
    <w:p w14:paraId="33C8E075" w14:textId="05965A12"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707E5D92" w14:textId="77777777"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lastRenderedPageBreak/>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0DA2D9D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99DF153" w14:textId="1E910555"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lastRenderedPageBreak/>
        <w:t xml:space="preserve">10.13. </w:t>
      </w:r>
      <w:r w:rsidRPr="00727903">
        <w:rPr>
          <w:rFonts w:ascii="Arial" w:hAnsi="Arial" w:cs="Arial"/>
          <w:spacing w:val="6"/>
          <w:sz w:val="22"/>
          <w:szCs w:val="22"/>
        </w:rPr>
        <w:t>Zhotovitel 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73AE68BD"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Pr="00727903">
        <w:rPr>
          <w:rFonts w:ascii="Arial" w:hAnsi="Arial" w:cs="Arial"/>
          <w:spacing w:val="6"/>
          <w:sz w:val="22"/>
          <w:szCs w:val="22"/>
        </w:rPr>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6EC208A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Pr="00727903">
        <w:rPr>
          <w:rFonts w:ascii="Arial" w:hAnsi="Arial" w:cs="Arial"/>
          <w:spacing w:val="6"/>
          <w:sz w:val="22"/>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5313B7B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67BB8EE" w14:textId="7CAFFCF2"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727903">
        <w:rPr>
          <w:rFonts w:ascii="Arial" w:hAnsi="Arial" w:cs="Arial"/>
          <w:spacing w:val="6"/>
          <w:sz w:val="22"/>
          <w:szCs w:val="22"/>
        </w:rPr>
        <w:t>6</w:t>
      </w:r>
      <w:r w:rsidRPr="0044065A">
        <w:rPr>
          <w:rFonts w:ascii="Arial" w:hAnsi="Arial" w:cs="Arial"/>
          <w:spacing w:val="6"/>
          <w:sz w:val="22"/>
          <w:szCs w:val="22"/>
        </w:rPr>
        <w:t>.</w:t>
      </w:r>
      <w:r w:rsidRPr="0044065A">
        <w:rPr>
          <w:rFonts w:ascii="Arial" w:hAnsi="Arial" w:cs="Arial"/>
          <w:spacing w:val="6"/>
          <w:sz w:val="22"/>
          <w:szCs w:val="22"/>
        </w:rPr>
        <w:tab/>
        <w:t xml:space="preserve">Smlouva </w:t>
      </w:r>
      <w:r w:rsidR="005B4049">
        <w:rPr>
          <w:rFonts w:ascii="Arial" w:hAnsi="Arial" w:cs="Arial"/>
          <w:spacing w:val="6"/>
          <w:sz w:val="22"/>
          <w:szCs w:val="22"/>
        </w:rPr>
        <w:t>bude uzavřena elektronicky</w:t>
      </w:r>
      <w:r w:rsidRPr="0044065A">
        <w:rPr>
          <w:rFonts w:ascii="Arial" w:hAnsi="Arial" w:cs="Arial"/>
          <w:spacing w:val="6"/>
          <w:sz w:val="22"/>
          <w:szCs w:val="22"/>
        </w:rPr>
        <w:t>.</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F62AB30"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727903">
        <w:rPr>
          <w:rFonts w:ascii="Arial" w:hAnsi="Arial" w:cs="Arial"/>
          <w:spacing w:val="6"/>
          <w:sz w:val="22"/>
          <w:szCs w:val="22"/>
        </w:rPr>
        <w:t>7</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77777777"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684EA892"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44591E">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44591E">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7"/>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8"/>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542B"/>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870D1"/>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CFC"/>
    <w:rsid w:val="000D7B4D"/>
    <w:rsid w:val="000E678B"/>
    <w:rsid w:val="000E6835"/>
    <w:rsid w:val="000E6E89"/>
    <w:rsid w:val="000E7DEF"/>
    <w:rsid w:val="000F224F"/>
    <w:rsid w:val="000F4AEC"/>
    <w:rsid w:val="000F6ED3"/>
    <w:rsid w:val="000F7BD1"/>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6523"/>
    <w:rsid w:val="00156826"/>
    <w:rsid w:val="0016116B"/>
    <w:rsid w:val="0017187B"/>
    <w:rsid w:val="00185F42"/>
    <w:rsid w:val="0019019B"/>
    <w:rsid w:val="00195288"/>
    <w:rsid w:val="001A35DE"/>
    <w:rsid w:val="001B4260"/>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419F9"/>
    <w:rsid w:val="00245A03"/>
    <w:rsid w:val="00246F5D"/>
    <w:rsid w:val="00247D59"/>
    <w:rsid w:val="0025157C"/>
    <w:rsid w:val="002543EA"/>
    <w:rsid w:val="0025540D"/>
    <w:rsid w:val="00270D48"/>
    <w:rsid w:val="00281D65"/>
    <w:rsid w:val="0028613C"/>
    <w:rsid w:val="002904E1"/>
    <w:rsid w:val="0029599C"/>
    <w:rsid w:val="002969BA"/>
    <w:rsid w:val="00297EE1"/>
    <w:rsid w:val="002A366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03E5"/>
    <w:rsid w:val="0037462F"/>
    <w:rsid w:val="00384542"/>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4591E"/>
    <w:rsid w:val="004517EA"/>
    <w:rsid w:val="004558D4"/>
    <w:rsid w:val="004563E9"/>
    <w:rsid w:val="0048556D"/>
    <w:rsid w:val="00486011"/>
    <w:rsid w:val="0049639E"/>
    <w:rsid w:val="004A4638"/>
    <w:rsid w:val="004B0178"/>
    <w:rsid w:val="004B5275"/>
    <w:rsid w:val="004C0555"/>
    <w:rsid w:val="004C28A2"/>
    <w:rsid w:val="004C3201"/>
    <w:rsid w:val="004D3CBC"/>
    <w:rsid w:val="004D6A44"/>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65613"/>
    <w:rsid w:val="005746CE"/>
    <w:rsid w:val="0058750A"/>
    <w:rsid w:val="00591739"/>
    <w:rsid w:val="005A15A8"/>
    <w:rsid w:val="005A20E2"/>
    <w:rsid w:val="005A3D98"/>
    <w:rsid w:val="005B3DA2"/>
    <w:rsid w:val="005B4049"/>
    <w:rsid w:val="005B5570"/>
    <w:rsid w:val="005B567A"/>
    <w:rsid w:val="005C113F"/>
    <w:rsid w:val="005C1B65"/>
    <w:rsid w:val="005C26B3"/>
    <w:rsid w:val="005C477F"/>
    <w:rsid w:val="005C6CDD"/>
    <w:rsid w:val="005D3DF3"/>
    <w:rsid w:val="005E0A7F"/>
    <w:rsid w:val="005E50B1"/>
    <w:rsid w:val="005E56EC"/>
    <w:rsid w:val="005F142A"/>
    <w:rsid w:val="00610C27"/>
    <w:rsid w:val="00622DE1"/>
    <w:rsid w:val="00630210"/>
    <w:rsid w:val="00637C60"/>
    <w:rsid w:val="006418A4"/>
    <w:rsid w:val="00642A6A"/>
    <w:rsid w:val="00643F9A"/>
    <w:rsid w:val="006473B3"/>
    <w:rsid w:val="006528AA"/>
    <w:rsid w:val="006567F1"/>
    <w:rsid w:val="00656CDD"/>
    <w:rsid w:val="00657258"/>
    <w:rsid w:val="00662459"/>
    <w:rsid w:val="00675152"/>
    <w:rsid w:val="0067745A"/>
    <w:rsid w:val="00677904"/>
    <w:rsid w:val="00680A4A"/>
    <w:rsid w:val="00680A9D"/>
    <w:rsid w:val="00681905"/>
    <w:rsid w:val="006820B9"/>
    <w:rsid w:val="0068344E"/>
    <w:rsid w:val="00683B5A"/>
    <w:rsid w:val="0068471B"/>
    <w:rsid w:val="00691AF9"/>
    <w:rsid w:val="0069369A"/>
    <w:rsid w:val="006946BF"/>
    <w:rsid w:val="006A05D2"/>
    <w:rsid w:val="006A164A"/>
    <w:rsid w:val="006C3F72"/>
    <w:rsid w:val="006C6A84"/>
    <w:rsid w:val="006D5E96"/>
    <w:rsid w:val="006E2BC3"/>
    <w:rsid w:val="006F040D"/>
    <w:rsid w:val="006F4A1F"/>
    <w:rsid w:val="006F508A"/>
    <w:rsid w:val="006F5483"/>
    <w:rsid w:val="006F59D7"/>
    <w:rsid w:val="00701CE7"/>
    <w:rsid w:val="00705D93"/>
    <w:rsid w:val="00714A74"/>
    <w:rsid w:val="007204F9"/>
    <w:rsid w:val="00722B0C"/>
    <w:rsid w:val="00724817"/>
    <w:rsid w:val="00727903"/>
    <w:rsid w:val="00735DC1"/>
    <w:rsid w:val="0074268B"/>
    <w:rsid w:val="007430AF"/>
    <w:rsid w:val="00747772"/>
    <w:rsid w:val="00762D5D"/>
    <w:rsid w:val="0076640D"/>
    <w:rsid w:val="00770C3F"/>
    <w:rsid w:val="00773DF1"/>
    <w:rsid w:val="0078505C"/>
    <w:rsid w:val="007869B7"/>
    <w:rsid w:val="007950FD"/>
    <w:rsid w:val="00795524"/>
    <w:rsid w:val="007A73B8"/>
    <w:rsid w:val="007A7B3F"/>
    <w:rsid w:val="007B53E5"/>
    <w:rsid w:val="007B7EFD"/>
    <w:rsid w:val="007C1572"/>
    <w:rsid w:val="007C57BD"/>
    <w:rsid w:val="007D0AF7"/>
    <w:rsid w:val="007D2790"/>
    <w:rsid w:val="007D7A21"/>
    <w:rsid w:val="007E0409"/>
    <w:rsid w:val="007F2C96"/>
    <w:rsid w:val="007F32D8"/>
    <w:rsid w:val="007F4D8D"/>
    <w:rsid w:val="007F5C2B"/>
    <w:rsid w:val="007F648C"/>
    <w:rsid w:val="00806EF9"/>
    <w:rsid w:val="00817D71"/>
    <w:rsid w:val="00824CB8"/>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D1F"/>
    <w:rsid w:val="008E3D54"/>
    <w:rsid w:val="008E47CF"/>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543"/>
    <w:rsid w:val="00A257A7"/>
    <w:rsid w:val="00A329E7"/>
    <w:rsid w:val="00A3734F"/>
    <w:rsid w:val="00A43183"/>
    <w:rsid w:val="00A444A6"/>
    <w:rsid w:val="00A479E6"/>
    <w:rsid w:val="00A47F6D"/>
    <w:rsid w:val="00A5100E"/>
    <w:rsid w:val="00A51C2E"/>
    <w:rsid w:val="00A53178"/>
    <w:rsid w:val="00A576DA"/>
    <w:rsid w:val="00A61A43"/>
    <w:rsid w:val="00A80818"/>
    <w:rsid w:val="00A82D84"/>
    <w:rsid w:val="00A953D5"/>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C"/>
    <w:rsid w:val="00B5148D"/>
    <w:rsid w:val="00B51BE6"/>
    <w:rsid w:val="00B51EB5"/>
    <w:rsid w:val="00B57DB3"/>
    <w:rsid w:val="00B64241"/>
    <w:rsid w:val="00B64FD2"/>
    <w:rsid w:val="00B67CA9"/>
    <w:rsid w:val="00B71A85"/>
    <w:rsid w:val="00B82A45"/>
    <w:rsid w:val="00B92B35"/>
    <w:rsid w:val="00BA6C89"/>
    <w:rsid w:val="00BA712F"/>
    <w:rsid w:val="00BB0AA2"/>
    <w:rsid w:val="00BB467C"/>
    <w:rsid w:val="00BD43EF"/>
    <w:rsid w:val="00BD6B51"/>
    <w:rsid w:val="00BE2EA9"/>
    <w:rsid w:val="00C036B4"/>
    <w:rsid w:val="00C143F5"/>
    <w:rsid w:val="00C26351"/>
    <w:rsid w:val="00C3687C"/>
    <w:rsid w:val="00C50E94"/>
    <w:rsid w:val="00C516BA"/>
    <w:rsid w:val="00C603AD"/>
    <w:rsid w:val="00C656F2"/>
    <w:rsid w:val="00C7181C"/>
    <w:rsid w:val="00C74030"/>
    <w:rsid w:val="00C754E1"/>
    <w:rsid w:val="00C87B51"/>
    <w:rsid w:val="00C915BB"/>
    <w:rsid w:val="00C94181"/>
    <w:rsid w:val="00C9452E"/>
    <w:rsid w:val="00CA345E"/>
    <w:rsid w:val="00CB254A"/>
    <w:rsid w:val="00CB322E"/>
    <w:rsid w:val="00CB432C"/>
    <w:rsid w:val="00CB5648"/>
    <w:rsid w:val="00CB792D"/>
    <w:rsid w:val="00CB7B9C"/>
    <w:rsid w:val="00CC0B80"/>
    <w:rsid w:val="00CC409E"/>
    <w:rsid w:val="00CC4938"/>
    <w:rsid w:val="00CD2F5C"/>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68A"/>
    <w:rsid w:val="00DA106F"/>
    <w:rsid w:val="00DA6473"/>
    <w:rsid w:val="00DB2FB5"/>
    <w:rsid w:val="00DB76F6"/>
    <w:rsid w:val="00DC2B2E"/>
    <w:rsid w:val="00DC3915"/>
    <w:rsid w:val="00DD0A4B"/>
    <w:rsid w:val="00DD68C7"/>
    <w:rsid w:val="00DE4441"/>
    <w:rsid w:val="00DF0954"/>
    <w:rsid w:val="00DF366D"/>
    <w:rsid w:val="00DF70B5"/>
    <w:rsid w:val="00E00714"/>
    <w:rsid w:val="00E0275B"/>
    <w:rsid w:val="00E07212"/>
    <w:rsid w:val="00E137F5"/>
    <w:rsid w:val="00E168B6"/>
    <w:rsid w:val="00E213FC"/>
    <w:rsid w:val="00E308C3"/>
    <w:rsid w:val="00E320B8"/>
    <w:rsid w:val="00E33B3F"/>
    <w:rsid w:val="00E345E4"/>
    <w:rsid w:val="00E4465F"/>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8</Pages>
  <Words>3070</Words>
  <Characters>18114</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31</cp:revision>
  <cp:lastPrinted>2019-03-19T09:54:00Z</cp:lastPrinted>
  <dcterms:created xsi:type="dcterms:W3CDTF">2020-02-17T16:15:00Z</dcterms:created>
  <dcterms:modified xsi:type="dcterms:W3CDTF">2022-03-10T12:21:00Z</dcterms:modified>
</cp:coreProperties>
</file>